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9AB" w:rsidRDefault="00380687">
      <w:pPr>
        <w:pStyle w:val="Puesto"/>
        <w:rPr>
          <w:rFonts w:ascii="Corbel" w:hAnsi="Corbel"/>
          <w:noProof/>
          <w:color w:val="099BDD"/>
          <w:lang w:val="es-ES"/>
        </w:rPr>
      </w:pPr>
      <w:r>
        <w:rPr>
          <w:rFonts w:ascii="Corbel" w:hAnsi="Corbel"/>
          <w:noProof/>
          <w:color w:val="099BDD"/>
          <w:lang w:val="es-ES"/>
        </w:rPr>
        <w:t>carlos i de españa y v de ALEMANIA</w:t>
      </w:r>
    </w:p>
    <w:p w:rsidR="00380687" w:rsidRPr="00380687" w:rsidRDefault="00380687" w:rsidP="00380687">
      <w:pPr>
        <w:rPr>
          <w:lang w:val="es-ES"/>
        </w:rPr>
      </w:pPr>
    </w:p>
    <w:p w:rsidR="00380687" w:rsidRDefault="00380687" w:rsidP="00380687">
      <w:pPr>
        <w:pStyle w:val="Ttulo1"/>
        <w:rPr>
          <w:noProof/>
          <w:lang w:val="es-ES"/>
        </w:rPr>
      </w:pPr>
      <w:r>
        <w:rPr>
          <w:noProof/>
          <w:lang w:val="es-ES"/>
        </w:rPr>
        <w:t>BIBLIOGRAFÍA</w:t>
      </w:r>
    </w:p>
    <w:p w:rsidR="00380687" w:rsidRPr="00F27367" w:rsidRDefault="00380687" w:rsidP="00380687">
      <w:pPr>
        <w:rPr>
          <w:sz w:val="28"/>
          <w:szCs w:val="28"/>
          <w:lang w:val="es-ES"/>
        </w:rPr>
      </w:pPr>
      <w:r w:rsidRPr="00F27367">
        <w:rPr>
          <w:sz w:val="28"/>
          <w:szCs w:val="28"/>
          <w:lang w:val="es-ES"/>
        </w:rPr>
        <w:t xml:space="preserve">Carlos I nació en Gante, (Flandes) en 1500 y murió en Yuste (Extremadura) en 1558. </w:t>
      </w:r>
    </w:p>
    <w:p w:rsidR="00380687" w:rsidRDefault="00781F77" w:rsidP="00380687">
      <w:pPr>
        <w:rPr>
          <w:sz w:val="28"/>
          <w:szCs w:val="28"/>
          <w:lang w:val="es-ES"/>
        </w:rPr>
      </w:pPr>
      <w:r>
        <w:rPr>
          <w:sz w:val="28"/>
          <w:szCs w:val="28"/>
          <w:lang w:val="es-ES"/>
        </w:rPr>
        <w:t>Era hijo de Juana la Loca y</w:t>
      </w:r>
      <w:r w:rsidR="00380687" w:rsidRPr="00F27367">
        <w:rPr>
          <w:sz w:val="28"/>
          <w:szCs w:val="28"/>
          <w:lang w:val="es-ES"/>
        </w:rPr>
        <w:t xml:space="preserve"> Felipe el</w:t>
      </w:r>
      <w:r w:rsidR="003B63A6">
        <w:rPr>
          <w:sz w:val="28"/>
          <w:szCs w:val="28"/>
          <w:lang w:val="es-ES"/>
        </w:rPr>
        <w:t xml:space="preserve"> </w:t>
      </w:r>
      <w:r w:rsidR="00380687" w:rsidRPr="00F27367">
        <w:rPr>
          <w:sz w:val="28"/>
          <w:szCs w:val="28"/>
          <w:lang w:val="es-ES"/>
        </w:rPr>
        <w:t xml:space="preserve"> </w:t>
      </w:r>
      <w:r>
        <w:rPr>
          <w:sz w:val="28"/>
          <w:szCs w:val="28"/>
          <w:lang w:val="es-ES"/>
        </w:rPr>
        <w:t>Hermoso. La educación del príncipe se desarrolló en Flandes y de ella se encargaron su tía Margarita de Austria y del</w:t>
      </w:r>
      <w:r w:rsidR="005F5EE0">
        <w:rPr>
          <w:sz w:val="28"/>
          <w:szCs w:val="28"/>
          <w:lang w:val="es-ES"/>
        </w:rPr>
        <w:t xml:space="preserve"> cardenal Adriano de Utre</w:t>
      </w:r>
      <w:r>
        <w:rPr>
          <w:sz w:val="28"/>
          <w:szCs w:val="28"/>
          <w:lang w:val="es-ES"/>
        </w:rPr>
        <w:t>ch, quien se convertiría en el papa Adriano VI.</w:t>
      </w:r>
    </w:p>
    <w:p w:rsidR="00781F77" w:rsidRPr="00F27367" w:rsidRDefault="00781F77" w:rsidP="00380687">
      <w:pPr>
        <w:rPr>
          <w:sz w:val="28"/>
          <w:szCs w:val="28"/>
          <w:lang w:val="es-ES"/>
        </w:rPr>
      </w:pPr>
      <w:r>
        <w:rPr>
          <w:sz w:val="28"/>
          <w:szCs w:val="28"/>
          <w:lang w:val="es-ES"/>
        </w:rPr>
        <w:t>En 1515 tras conseguir la mayoría de edad, Carl</w:t>
      </w:r>
      <w:r w:rsidR="005F5EE0">
        <w:rPr>
          <w:sz w:val="28"/>
          <w:szCs w:val="28"/>
          <w:lang w:val="es-ES"/>
        </w:rPr>
        <w:t>os fue nombrado Señor de los Paí</w:t>
      </w:r>
      <w:r>
        <w:rPr>
          <w:sz w:val="28"/>
          <w:szCs w:val="28"/>
          <w:lang w:val="es-ES"/>
        </w:rPr>
        <w:t>ses Bajos,</w:t>
      </w:r>
      <w:r w:rsidR="005F5EE0">
        <w:rPr>
          <w:sz w:val="28"/>
          <w:szCs w:val="28"/>
          <w:lang w:val="es-ES"/>
        </w:rPr>
        <w:t xml:space="preserve"> aunque era el señor de Chiév</w:t>
      </w:r>
      <w:r>
        <w:rPr>
          <w:sz w:val="28"/>
          <w:szCs w:val="28"/>
          <w:lang w:val="es-ES"/>
        </w:rPr>
        <w:t>res quien manejaba todo el poder.</w:t>
      </w:r>
    </w:p>
    <w:p w:rsidR="00D529AB" w:rsidRPr="00F27367" w:rsidRDefault="00380687" w:rsidP="00380687">
      <w:pPr>
        <w:rPr>
          <w:rFonts w:ascii="Corbel" w:hAnsi="Corbel"/>
          <w:noProof/>
          <w:sz w:val="28"/>
          <w:szCs w:val="28"/>
          <w:lang w:val="es-ES"/>
        </w:rPr>
      </w:pPr>
      <w:r w:rsidRPr="00F27367">
        <w:rPr>
          <w:sz w:val="28"/>
          <w:szCs w:val="28"/>
          <w:lang w:val="es-ES"/>
        </w:rPr>
        <w:t>En 1516 al morir su abuelo materno, Fernando el Católico, h</w:t>
      </w:r>
      <w:r w:rsidR="00A263F8" w:rsidRPr="00F27367">
        <w:rPr>
          <w:sz w:val="28"/>
          <w:szCs w:val="28"/>
          <w:lang w:val="es-ES"/>
        </w:rPr>
        <w:t>eredó las Coronas unificadas de</w:t>
      </w:r>
      <w:r w:rsidRPr="00F27367">
        <w:rPr>
          <w:sz w:val="28"/>
          <w:szCs w:val="28"/>
          <w:lang w:val="es-ES"/>
        </w:rPr>
        <w:t xml:space="preserve"> Castilla y Aragón, con sus dominios mediterráneos de Nápoles, Sicilia, </w:t>
      </w:r>
      <w:r w:rsidRPr="00F27367">
        <w:rPr>
          <w:rFonts w:ascii="Corbel" w:hAnsi="Corbel"/>
          <w:noProof/>
          <w:sz w:val="28"/>
          <w:szCs w:val="28"/>
          <w:lang w:val="es-ES"/>
        </w:rPr>
        <w:t>Cerdeña y Rosellón. Además se fueron incorporando los nuevos descubrimientos en las Indias.</w:t>
      </w:r>
    </w:p>
    <w:p w:rsidR="00380687" w:rsidRPr="00F27367" w:rsidRDefault="00380687" w:rsidP="00380687">
      <w:pPr>
        <w:rPr>
          <w:rFonts w:ascii="Corbel" w:hAnsi="Corbel"/>
          <w:noProof/>
          <w:sz w:val="28"/>
          <w:szCs w:val="28"/>
          <w:lang w:val="es-ES"/>
        </w:rPr>
      </w:pPr>
      <w:r w:rsidRPr="00F27367">
        <w:rPr>
          <w:rFonts w:ascii="Corbel" w:hAnsi="Corbel"/>
          <w:noProof/>
          <w:sz w:val="28"/>
          <w:szCs w:val="28"/>
          <w:lang w:val="es-ES"/>
        </w:rPr>
        <w:t xml:space="preserve">En 1519 al morir su abuelo paterno, Maximiliano I de Austria, heredó Habsburgo y el Sacro Imperio </w:t>
      </w:r>
      <w:r w:rsidR="00774BD8">
        <w:rPr>
          <w:rFonts w:ascii="Corbel" w:hAnsi="Corbel"/>
          <w:noProof/>
          <w:sz w:val="28"/>
          <w:szCs w:val="28"/>
          <w:lang w:val="es-ES"/>
        </w:rPr>
        <w:t>Romano Germanico.</w:t>
      </w:r>
    </w:p>
    <w:p w:rsidR="00DC5AC0" w:rsidRDefault="00DC5AC0" w:rsidP="00380687">
      <w:pPr>
        <w:rPr>
          <w:rFonts w:ascii="Corbel" w:hAnsi="Corbel"/>
          <w:noProof/>
          <w:sz w:val="28"/>
          <w:szCs w:val="28"/>
          <w:lang w:val="es-ES"/>
        </w:rPr>
      </w:pPr>
      <w:r>
        <w:rPr>
          <w:rFonts w:ascii="Corbel" w:hAnsi="Corbel"/>
          <w:noProof/>
          <w:sz w:val="28"/>
          <w:szCs w:val="28"/>
          <w:lang w:val="es-ES"/>
        </w:rPr>
        <w:t xml:space="preserve">Carlos llegó a España en </w:t>
      </w:r>
      <w:r w:rsidR="00836F03">
        <w:rPr>
          <w:rFonts w:ascii="Corbel" w:hAnsi="Corbel"/>
          <w:noProof/>
          <w:sz w:val="28"/>
          <w:szCs w:val="28"/>
          <w:lang w:val="es-ES"/>
        </w:rPr>
        <w:t>1517</w:t>
      </w:r>
      <w:r>
        <w:rPr>
          <w:rFonts w:ascii="Corbel" w:hAnsi="Corbel"/>
          <w:noProof/>
          <w:sz w:val="28"/>
          <w:szCs w:val="28"/>
          <w:lang w:val="es-ES"/>
        </w:rPr>
        <w:t xml:space="preserve">. Lo primero que hizo en tierras españolas fue visitar a su </w:t>
      </w:r>
      <w:r w:rsidR="009359CC">
        <w:rPr>
          <w:rFonts w:ascii="Corbel" w:hAnsi="Corbel"/>
          <w:noProof/>
          <w:sz w:val="28"/>
          <w:szCs w:val="28"/>
          <w:lang w:val="es-ES"/>
        </w:rPr>
        <w:t>madre, encerrada en Tordesillas, h</w:t>
      </w:r>
      <w:r>
        <w:rPr>
          <w:rFonts w:ascii="Corbel" w:hAnsi="Corbel"/>
          <w:noProof/>
          <w:sz w:val="28"/>
          <w:szCs w:val="28"/>
          <w:lang w:val="es-ES"/>
        </w:rPr>
        <w:t xml:space="preserve">acia más de doce años que no se veian. Carlos era un joven inexperto que desconocia tanto las costumbres como el idioma de su reino. Se rodeo de los colaboradores que le habian acompañado desde los Paises Bajos y estos se dedicaron a utilizar el dinero del reino para financiar </w:t>
      </w:r>
      <w:r w:rsidR="009359CC">
        <w:rPr>
          <w:rFonts w:ascii="Corbel" w:hAnsi="Corbel"/>
          <w:noProof/>
          <w:sz w:val="28"/>
          <w:szCs w:val="28"/>
          <w:lang w:val="es-ES"/>
        </w:rPr>
        <w:t>los asuntos de su pais.</w:t>
      </w:r>
      <w:r>
        <w:rPr>
          <w:rFonts w:ascii="Corbel" w:hAnsi="Corbel"/>
          <w:noProof/>
          <w:sz w:val="28"/>
          <w:szCs w:val="28"/>
          <w:lang w:val="es-ES"/>
        </w:rPr>
        <w:t xml:space="preserve"> </w:t>
      </w:r>
    </w:p>
    <w:p w:rsidR="00DC5AC0" w:rsidRDefault="009359CC" w:rsidP="00380687">
      <w:pPr>
        <w:rPr>
          <w:rFonts w:ascii="Corbel" w:hAnsi="Corbel"/>
          <w:noProof/>
          <w:sz w:val="28"/>
          <w:szCs w:val="28"/>
          <w:lang w:val="es-ES"/>
        </w:rPr>
      </w:pPr>
      <w:r>
        <w:rPr>
          <w:rFonts w:ascii="Corbel" w:hAnsi="Corbel"/>
          <w:noProof/>
          <w:sz w:val="28"/>
          <w:szCs w:val="28"/>
          <w:lang w:val="es-ES"/>
        </w:rPr>
        <w:t>Esta situación</w:t>
      </w:r>
      <w:r w:rsidR="00DC5AC0">
        <w:rPr>
          <w:rFonts w:ascii="Corbel" w:hAnsi="Corbel"/>
          <w:noProof/>
          <w:sz w:val="28"/>
          <w:szCs w:val="28"/>
          <w:lang w:val="es-ES"/>
        </w:rPr>
        <w:t xml:space="preserve"> provoco protestas,</w:t>
      </w:r>
      <w:r>
        <w:rPr>
          <w:rFonts w:ascii="Corbel" w:hAnsi="Corbel"/>
          <w:noProof/>
          <w:sz w:val="28"/>
          <w:szCs w:val="28"/>
          <w:lang w:val="es-ES"/>
        </w:rPr>
        <w:t xml:space="preserve"> que se extendieron rá</w:t>
      </w:r>
      <w:r w:rsidR="00DC5AC0">
        <w:rPr>
          <w:rFonts w:ascii="Corbel" w:hAnsi="Corbel"/>
          <w:noProof/>
          <w:sz w:val="28"/>
          <w:szCs w:val="28"/>
          <w:lang w:val="es-ES"/>
        </w:rPr>
        <w:t>pidamente por todas las ciudades del rein</w:t>
      </w:r>
      <w:r>
        <w:rPr>
          <w:rFonts w:ascii="Corbel" w:hAnsi="Corbel"/>
          <w:noProof/>
          <w:sz w:val="28"/>
          <w:szCs w:val="28"/>
          <w:lang w:val="es-ES"/>
        </w:rPr>
        <w:t>o,</w:t>
      </w:r>
      <w:r w:rsidR="00DC5AC0">
        <w:rPr>
          <w:rFonts w:ascii="Corbel" w:hAnsi="Corbel"/>
          <w:noProof/>
          <w:sz w:val="28"/>
          <w:szCs w:val="28"/>
          <w:lang w:val="es-ES"/>
        </w:rPr>
        <w:t xml:space="preserve"> exigiendo la convocatoria de una reunión en la Cortes de Valladolid en 1518 . Reclamaban al monarca que no se ausentara del país, que no permitiese el saqueo de las arcas por los flamencos y que estos abandonaran los cargos que ocupaban. </w:t>
      </w:r>
    </w:p>
    <w:p w:rsidR="009359CC" w:rsidRDefault="009359CC" w:rsidP="00380687">
      <w:pPr>
        <w:rPr>
          <w:rFonts w:ascii="Corbel" w:hAnsi="Corbel"/>
          <w:noProof/>
          <w:sz w:val="28"/>
          <w:szCs w:val="28"/>
          <w:lang w:val="es-ES"/>
        </w:rPr>
      </w:pPr>
      <w:r>
        <w:rPr>
          <w:rFonts w:ascii="Corbel" w:hAnsi="Corbel"/>
          <w:noProof/>
          <w:sz w:val="28"/>
          <w:szCs w:val="28"/>
          <w:lang w:val="es-ES"/>
        </w:rPr>
        <w:t>Sin embargo, Carlos desoyó estas peticiones y se traslado a Alemania, quedando como regente Adriano de Utrech, lo que dio lugar a la revuelta de las comunidades de Castilla. Los comuneros, al mando de Padilla, Bravo y Maldonado fueron vencidos en la batalla de Villalar ( Valladolid) en 1521. Al mismo tiempo, tuvieron lugar en Valencia, los alzamientos de las Germanías que reflejaban la protesta contra el poder de la nobleza y su resistencia a la Corona.</w:t>
      </w:r>
    </w:p>
    <w:p w:rsidR="00A263F8" w:rsidRPr="00F27367" w:rsidRDefault="00A263F8" w:rsidP="00380687">
      <w:pPr>
        <w:rPr>
          <w:rFonts w:ascii="Corbel" w:hAnsi="Corbel"/>
          <w:noProof/>
          <w:sz w:val="28"/>
          <w:szCs w:val="28"/>
          <w:lang w:val="es-ES"/>
        </w:rPr>
      </w:pPr>
      <w:r w:rsidRPr="00F27367">
        <w:rPr>
          <w:rFonts w:ascii="Corbel" w:hAnsi="Corbel"/>
          <w:noProof/>
          <w:sz w:val="28"/>
          <w:szCs w:val="28"/>
          <w:lang w:val="es-ES"/>
        </w:rPr>
        <w:t xml:space="preserve"> Para aplacar lo ánimos,</w:t>
      </w:r>
      <w:r w:rsidR="009359CC">
        <w:rPr>
          <w:rFonts w:ascii="Corbel" w:hAnsi="Corbel"/>
          <w:noProof/>
          <w:sz w:val="28"/>
          <w:szCs w:val="28"/>
          <w:lang w:val="es-ES"/>
        </w:rPr>
        <w:t>Carlos</w:t>
      </w:r>
      <w:r w:rsidRPr="00F27367">
        <w:rPr>
          <w:rFonts w:ascii="Corbel" w:hAnsi="Corbel"/>
          <w:noProof/>
          <w:sz w:val="28"/>
          <w:szCs w:val="28"/>
          <w:lang w:val="es-ES"/>
        </w:rPr>
        <w:t xml:space="preserve"> contrajo matrimonio con su prima Isabel de Portugal en 1526. Con ella tuvo cinco hijos: Felipe II , Maria de Austria, Fernando, Juana de Austria, Juan y Juan.</w:t>
      </w:r>
    </w:p>
    <w:p w:rsidR="0050217E" w:rsidRDefault="00F15C43" w:rsidP="00380687">
      <w:pPr>
        <w:rPr>
          <w:rFonts w:ascii="Corbel" w:hAnsi="Corbel"/>
          <w:noProof/>
          <w:sz w:val="28"/>
          <w:szCs w:val="28"/>
          <w:lang w:val="es-ES"/>
        </w:rPr>
      </w:pPr>
      <w:r>
        <w:rPr>
          <w:rFonts w:ascii="Corbel" w:hAnsi="Corbel"/>
          <w:noProof/>
          <w:sz w:val="28"/>
          <w:szCs w:val="28"/>
          <w:lang w:val="es-ES"/>
        </w:rPr>
        <w:t xml:space="preserve">El acuerdo con el papa que permitiò la coronación de </w:t>
      </w:r>
      <w:r w:rsidR="00F27367">
        <w:rPr>
          <w:rFonts w:ascii="Corbel" w:hAnsi="Corbel"/>
          <w:noProof/>
          <w:sz w:val="28"/>
          <w:szCs w:val="28"/>
          <w:lang w:val="es-ES"/>
        </w:rPr>
        <w:t>Carlos</w:t>
      </w:r>
      <w:r w:rsidR="0050217E">
        <w:rPr>
          <w:rFonts w:ascii="Corbel" w:hAnsi="Corbel"/>
          <w:noProof/>
          <w:sz w:val="28"/>
          <w:szCs w:val="28"/>
          <w:lang w:val="es-ES"/>
        </w:rPr>
        <w:t xml:space="preserve"> I como emperador del Sacro Imperio Romano Germácico en 1530,</w:t>
      </w:r>
      <w:r>
        <w:rPr>
          <w:rFonts w:ascii="Corbel" w:hAnsi="Corbel"/>
          <w:noProof/>
          <w:sz w:val="28"/>
          <w:szCs w:val="28"/>
          <w:lang w:val="es-ES"/>
        </w:rPr>
        <w:t xml:space="preserve"> le obligó a defender los territorios de la Iglesia. El enemigo procedia de Turquía y tenia como nombre Soliman. Carlos</w:t>
      </w:r>
      <w:r w:rsidR="00F27367">
        <w:rPr>
          <w:rFonts w:ascii="Corbel" w:hAnsi="Corbel"/>
          <w:noProof/>
          <w:sz w:val="28"/>
          <w:szCs w:val="28"/>
          <w:lang w:val="es-ES"/>
        </w:rPr>
        <w:t xml:space="preserve"> se enfrento</w:t>
      </w:r>
      <w:r>
        <w:rPr>
          <w:rFonts w:ascii="Corbel" w:hAnsi="Corbel"/>
          <w:noProof/>
          <w:sz w:val="28"/>
          <w:szCs w:val="28"/>
          <w:lang w:val="es-ES"/>
        </w:rPr>
        <w:t xml:space="preserve"> a</w:t>
      </w:r>
      <w:r w:rsidR="00A263F8" w:rsidRPr="00F27367">
        <w:rPr>
          <w:rFonts w:ascii="Corbel" w:hAnsi="Corbel"/>
          <w:noProof/>
          <w:sz w:val="28"/>
          <w:szCs w:val="28"/>
          <w:lang w:val="es-ES"/>
        </w:rPr>
        <w:t>l avance de los turcos sobre Austria</w:t>
      </w:r>
      <w:r>
        <w:rPr>
          <w:rFonts w:ascii="Corbel" w:hAnsi="Corbel"/>
          <w:noProof/>
          <w:sz w:val="28"/>
          <w:szCs w:val="28"/>
          <w:lang w:val="es-ES"/>
        </w:rPr>
        <w:t>.</w:t>
      </w:r>
    </w:p>
    <w:p w:rsidR="0050217E" w:rsidRDefault="0050217E" w:rsidP="00380687">
      <w:pPr>
        <w:rPr>
          <w:rFonts w:ascii="Corbel" w:hAnsi="Corbel"/>
          <w:noProof/>
          <w:sz w:val="28"/>
          <w:szCs w:val="28"/>
          <w:lang w:val="es-ES"/>
        </w:rPr>
      </w:pPr>
      <w:r>
        <w:rPr>
          <w:rFonts w:ascii="Corbel" w:hAnsi="Corbel"/>
          <w:noProof/>
          <w:sz w:val="28"/>
          <w:szCs w:val="28"/>
          <w:lang w:val="es-ES"/>
        </w:rPr>
        <w:t xml:space="preserve"> T</w:t>
      </w:r>
      <w:r w:rsidR="00A263F8" w:rsidRPr="00F27367">
        <w:rPr>
          <w:rFonts w:ascii="Corbel" w:hAnsi="Corbel"/>
          <w:noProof/>
          <w:sz w:val="28"/>
          <w:szCs w:val="28"/>
          <w:lang w:val="es-ES"/>
        </w:rPr>
        <w:t>ambién sostuvo cuatro guerras contra el rey de Francia</w:t>
      </w:r>
      <w:r w:rsidR="00774BD8">
        <w:rPr>
          <w:rFonts w:ascii="Corbel" w:hAnsi="Corbel"/>
          <w:noProof/>
          <w:sz w:val="28"/>
          <w:szCs w:val="28"/>
          <w:lang w:val="es-ES"/>
        </w:rPr>
        <w:t>,</w:t>
      </w:r>
      <w:r>
        <w:rPr>
          <w:rFonts w:ascii="Corbel" w:hAnsi="Corbel"/>
          <w:noProof/>
          <w:sz w:val="28"/>
          <w:szCs w:val="28"/>
          <w:lang w:val="es-ES"/>
        </w:rPr>
        <w:t xml:space="preserve"> Francisco I :</w:t>
      </w:r>
    </w:p>
    <w:p w:rsidR="0050217E" w:rsidRDefault="0050217E" w:rsidP="0050217E">
      <w:pPr>
        <w:pStyle w:val="Prrafodelista"/>
        <w:numPr>
          <w:ilvl w:val="0"/>
          <w:numId w:val="4"/>
        </w:numPr>
        <w:rPr>
          <w:rFonts w:ascii="Corbel" w:hAnsi="Corbel"/>
          <w:noProof/>
          <w:sz w:val="28"/>
          <w:szCs w:val="28"/>
          <w:lang w:val="es-ES"/>
        </w:rPr>
      </w:pPr>
      <w:r w:rsidRPr="0050217E">
        <w:rPr>
          <w:rFonts w:ascii="Corbel" w:hAnsi="Corbel"/>
          <w:noProof/>
          <w:sz w:val="28"/>
          <w:szCs w:val="28"/>
          <w:lang w:val="es-ES"/>
        </w:rPr>
        <w:t>En la primera el monarca francés fue derrotado en la batalla de Pavia (1525), se firmo el Tratado de Madrid.</w:t>
      </w:r>
    </w:p>
    <w:p w:rsidR="0050217E" w:rsidRDefault="0050217E" w:rsidP="0050217E">
      <w:pPr>
        <w:pStyle w:val="Prrafodelista"/>
        <w:numPr>
          <w:ilvl w:val="0"/>
          <w:numId w:val="4"/>
        </w:numPr>
        <w:rPr>
          <w:rFonts w:ascii="Corbel" w:hAnsi="Corbel"/>
          <w:noProof/>
          <w:sz w:val="28"/>
          <w:szCs w:val="28"/>
          <w:lang w:val="es-ES"/>
        </w:rPr>
      </w:pPr>
      <w:r>
        <w:rPr>
          <w:rFonts w:ascii="Corbel" w:hAnsi="Corbel"/>
          <w:noProof/>
          <w:sz w:val="28"/>
          <w:szCs w:val="28"/>
          <w:lang w:val="es-ES"/>
        </w:rPr>
        <w:t>En la segunda, Carlos I mediante la Paz de Cambrai renuncio a Borgoña.</w:t>
      </w:r>
    </w:p>
    <w:p w:rsidR="0050217E" w:rsidRDefault="0050217E" w:rsidP="0050217E">
      <w:pPr>
        <w:pStyle w:val="Prrafodelista"/>
        <w:numPr>
          <w:ilvl w:val="0"/>
          <w:numId w:val="4"/>
        </w:numPr>
        <w:rPr>
          <w:rFonts w:ascii="Corbel" w:hAnsi="Corbel"/>
          <w:noProof/>
          <w:sz w:val="28"/>
          <w:szCs w:val="28"/>
          <w:lang w:val="es-ES"/>
        </w:rPr>
      </w:pPr>
      <w:r>
        <w:rPr>
          <w:rFonts w:ascii="Corbel" w:hAnsi="Corbel"/>
          <w:noProof/>
          <w:sz w:val="28"/>
          <w:szCs w:val="28"/>
          <w:lang w:val="es-ES"/>
        </w:rPr>
        <w:t>En la tercera, se produjo la invasión francesa del ducado de Saboya. Acabó con la firma de la Tregua de Niza.</w:t>
      </w:r>
    </w:p>
    <w:p w:rsidR="0050217E" w:rsidRDefault="0050217E" w:rsidP="0050217E">
      <w:pPr>
        <w:pStyle w:val="Prrafodelista"/>
        <w:numPr>
          <w:ilvl w:val="0"/>
          <w:numId w:val="4"/>
        </w:numPr>
        <w:rPr>
          <w:rFonts w:ascii="Corbel" w:hAnsi="Corbel"/>
          <w:noProof/>
          <w:sz w:val="28"/>
          <w:szCs w:val="28"/>
          <w:lang w:val="es-ES"/>
        </w:rPr>
      </w:pPr>
      <w:r>
        <w:rPr>
          <w:rFonts w:ascii="Corbel" w:hAnsi="Corbel"/>
          <w:noProof/>
          <w:sz w:val="28"/>
          <w:szCs w:val="28"/>
          <w:lang w:val="es-ES"/>
        </w:rPr>
        <w:t>En la cuarta, los dos monarcas firmaron la Paz de Crépy, y Carlos I perdió territorios en el norte de Francia.</w:t>
      </w:r>
    </w:p>
    <w:p w:rsidR="0050217E" w:rsidRPr="0050217E" w:rsidRDefault="0050217E" w:rsidP="0050217E">
      <w:pPr>
        <w:pStyle w:val="Prrafodelista"/>
        <w:ind w:left="827"/>
        <w:rPr>
          <w:rFonts w:ascii="Corbel" w:hAnsi="Corbel"/>
          <w:noProof/>
          <w:sz w:val="28"/>
          <w:szCs w:val="28"/>
          <w:lang w:val="es-ES"/>
        </w:rPr>
      </w:pPr>
      <w:r w:rsidRPr="0050217E">
        <w:rPr>
          <w:rFonts w:ascii="Corbel" w:hAnsi="Corbel"/>
          <w:noProof/>
          <w:sz w:val="28"/>
          <w:szCs w:val="28"/>
          <w:lang w:val="es-ES"/>
        </w:rPr>
        <w:t xml:space="preserve">                                                                                    </w:t>
      </w:r>
    </w:p>
    <w:p w:rsidR="00A263F8" w:rsidRDefault="00A263F8" w:rsidP="00380687">
      <w:pPr>
        <w:rPr>
          <w:rFonts w:ascii="Corbel" w:hAnsi="Corbel"/>
          <w:noProof/>
          <w:sz w:val="28"/>
          <w:szCs w:val="28"/>
          <w:lang w:val="es-ES"/>
        </w:rPr>
      </w:pPr>
      <w:r w:rsidRPr="00F27367">
        <w:rPr>
          <w:rFonts w:ascii="Corbel" w:hAnsi="Corbel"/>
          <w:noProof/>
          <w:sz w:val="28"/>
          <w:szCs w:val="28"/>
          <w:lang w:val="es-ES"/>
        </w:rPr>
        <w:t>Carlos I intentó acabar con la reforma protestante iniciada por Lutero f</w:t>
      </w:r>
      <w:r w:rsidR="00F27367" w:rsidRPr="00F27367">
        <w:rPr>
          <w:rFonts w:ascii="Corbel" w:hAnsi="Corbel"/>
          <w:noProof/>
          <w:sz w:val="28"/>
          <w:szCs w:val="28"/>
          <w:lang w:val="es-ES"/>
        </w:rPr>
        <w:t>irmando el Edicto de Worms. Sin embargo no pudo evita</w:t>
      </w:r>
      <w:r w:rsidR="004601B3">
        <w:rPr>
          <w:rFonts w:ascii="Corbel" w:hAnsi="Corbel"/>
          <w:noProof/>
          <w:sz w:val="28"/>
          <w:szCs w:val="28"/>
          <w:lang w:val="es-ES"/>
        </w:rPr>
        <w:t>r una Guerra Religiosa que acabò</w:t>
      </w:r>
      <w:r w:rsidR="00F27367" w:rsidRPr="00F27367">
        <w:rPr>
          <w:rFonts w:ascii="Corbel" w:hAnsi="Corbel"/>
          <w:noProof/>
          <w:sz w:val="28"/>
          <w:szCs w:val="28"/>
          <w:lang w:val="es-ES"/>
        </w:rPr>
        <w:t xml:space="preserve"> en 1555  con la  firma de la Paz de Aug</w:t>
      </w:r>
      <w:r w:rsidR="00774BD8">
        <w:rPr>
          <w:rFonts w:ascii="Corbel" w:hAnsi="Corbel"/>
          <w:noProof/>
          <w:sz w:val="28"/>
          <w:szCs w:val="28"/>
          <w:lang w:val="es-ES"/>
        </w:rPr>
        <w:t>s</w:t>
      </w:r>
      <w:r w:rsidR="00F27367" w:rsidRPr="00F27367">
        <w:rPr>
          <w:rFonts w:ascii="Corbel" w:hAnsi="Corbel"/>
          <w:noProof/>
          <w:sz w:val="28"/>
          <w:szCs w:val="28"/>
          <w:lang w:val="es-ES"/>
        </w:rPr>
        <w:t>burgo.</w:t>
      </w:r>
      <w:r w:rsidR="00774BD8">
        <w:rPr>
          <w:rFonts w:ascii="Corbel" w:hAnsi="Corbel"/>
          <w:noProof/>
          <w:sz w:val="28"/>
          <w:szCs w:val="28"/>
          <w:lang w:val="es-ES"/>
        </w:rPr>
        <w:t xml:space="preserve"> </w:t>
      </w:r>
      <w:r w:rsidR="00F27367">
        <w:rPr>
          <w:rFonts w:ascii="Corbel" w:hAnsi="Corbel"/>
          <w:noProof/>
          <w:sz w:val="28"/>
          <w:szCs w:val="28"/>
          <w:lang w:val="es-ES"/>
        </w:rPr>
        <w:t>El bando católico se</w:t>
      </w:r>
      <w:r w:rsidR="00F27367" w:rsidRPr="00F27367">
        <w:rPr>
          <w:rFonts w:ascii="Corbel" w:hAnsi="Corbel"/>
          <w:noProof/>
          <w:sz w:val="28"/>
          <w:szCs w:val="28"/>
          <w:lang w:val="es-ES"/>
        </w:rPr>
        <w:t xml:space="preserve"> vió obligado a iniciar la Contrarreforma en el Concilio de Trento</w:t>
      </w:r>
      <w:r w:rsidR="00774BD8">
        <w:rPr>
          <w:rFonts w:ascii="Corbel" w:hAnsi="Corbel"/>
          <w:noProof/>
          <w:sz w:val="28"/>
          <w:szCs w:val="28"/>
          <w:lang w:val="es-ES"/>
        </w:rPr>
        <w:t>.</w:t>
      </w:r>
    </w:p>
    <w:p w:rsidR="00AA1E7F" w:rsidRPr="00F27367" w:rsidRDefault="00AA1E7F" w:rsidP="00380687">
      <w:pPr>
        <w:rPr>
          <w:rFonts w:ascii="Corbel" w:hAnsi="Corbel"/>
          <w:noProof/>
          <w:sz w:val="28"/>
          <w:szCs w:val="28"/>
          <w:lang w:val="es-ES"/>
        </w:rPr>
      </w:pPr>
      <w:r>
        <w:rPr>
          <w:rFonts w:ascii="Corbel" w:hAnsi="Corbel"/>
          <w:noProof/>
          <w:sz w:val="28"/>
          <w:szCs w:val="28"/>
          <w:lang w:val="es-ES"/>
        </w:rPr>
        <w:t>Cansado de tantas guerra</w:t>
      </w:r>
      <w:r w:rsidR="00D818E2">
        <w:rPr>
          <w:rFonts w:ascii="Corbel" w:hAnsi="Corbel"/>
          <w:noProof/>
          <w:sz w:val="28"/>
          <w:szCs w:val="28"/>
          <w:lang w:val="es-ES"/>
        </w:rPr>
        <w:t>s</w:t>
      </w:r>
      <w:r>
        <w:rPr>
          <w:rFonts w:ascii="Corbel" w:hAnsi="Corbel"/>
          <w:noProof/>
          <w:sz w:val="28"/>
          <w:szCs w:val="28"/>
          <w:lang w:val="es-ES"/>
        </w:rPr>
        <w:t xml:space="preserve"> y conflictos Carlos I dejó el gobierno Imperial a su hermano Fernando y el de España y las Ind</w:t>
      </w:r>
      <w:r w:rsidR="00D818E2">
        <w:rPr>
          <w:rFonts w:ascii="Corbel" w:hAnsi="Corbel"/>
          <w:noProof/>
          <w:sz w:val="28"/>
          <w:szCs w:val="28"/>
          <w:lang w:val="es-ES"/>
        </w:rPr>
        <w:t>ias a su hijo Felipe y se retiró</w:t>
      </w:r>
      <w:r>
        <w:rPr>
          <w:rFonts w:ascii="Corbel" w:hAnsi="Corbel"/>
          <w:noProof/>
          <w:sz w:val="28"/>
          <w:szCs w:val="28"/>
          <w:lang w:val="es-ES"/>
        </w:rPr>
        <w:t xml:space="preserve"> al</w:t>
      </w:r>
      <w:r w:rsidR="00D818E2">
        <w:rPr>
          <w:rFonts w:ascii="Corbel" w:hAnsi="Corbel"/>
          <w:noProof/>
          <w:sz w:val="28"/>
          <w:szCs w:val="28"/>
          <w:lang w:val="es-ES"/>
        </w:rPr>
        <w:t xml:space="preserve"> Monasterio de Yuste donde murió</w:t>
      </w:r>
      <w:bookmarkStart w:id="0" w:name="_GoBack"/>
      <w:bookmarkEnd w:id="0"/>
      <w:r>
        <w:rPr>
          <w:rFonts w:ascii="Corbel" w:hAnsi="Corbel"/>
          <w:noProof/>
          <w:sz w:val="28"/>
          <w:szCs w:val="28"/>
          <w:lang w:val="es-ES"/>
        </w:rPr>
        <w:t xml:space="preserve"> de Paludismo, causado por la picadura de un mosquito que provenia de uno de los estanques que rodeaban el palacio.</w:t>
      </w:r>
    </w:p>
    <w:p w:rsidR="00A263F8" w:rsidRPr="00F27367" w:rsidRDefault="00A263F8" w:rsidP="00380687">
      <w:pPr>
        <w:rPr>
          <w:rFonts w:ascii="Corbel" w:hAnsi="Corbel"/>
          <w:noProof/>
          <w:sz w:val="28"/>
          <w:szCs w:val="28"/>
          <w:lang w:val="es-ES"/>
        </w:rPr>
      </w:pPr>
    </w:p>
    <w:p w:rsidR="00380687" w:rsidRPr="00F27367" w:rsidRDefault="00380687" w:rsidP="00380687">
      <w:pPr>
        <w:rPr>
          <w:noProof/>
          <w:sz w:val="28"/>
          <w:szCs w:val="28"/>
          <w:lang w:val="es-ES"/>
        </w:rPr>
      </w:pPr>
    </w:p>
    <w:sectPr w:rsidR="00380687" w:rsidRPr="00F2736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AD3" w:rsidRDefault="00932AD3">
      <w:pPr>
        <w:spacing w:after="0" w:line="240" w:lineRule="auto"/>
      </w:pPr>
      <w:r>
        <w:separator/>
      </w:r>
    </w:p>
  </w:endnote>
  <w:endnote w:type="continuationSeparator" w:id="0">
    <w:p w:rsidR="00932AD3" w:rsidRDefault="00932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AD3" w:rsidRDefault="00932AD3">
      <w:pPr>
        <w:spacing w:after="0" w:line="240" w:lineRule="auto"/>
      </w:pPr>
      <w:r>
        <w:separator/>
      </w:r>
    </w:p>
  </w:footnote>
  <w:footnote w:type="continuationSeparator" w:id="0">
    <w:p w:rsidR="00932AD3" w:rsidRDefault="00932A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687B5C"/>
    <w:multiLevelType w:val="hybridMultilevel"/>
    <w:tmpl w:val="AC76CBB6"/>
    <w:lvl w:ilvl="0" w:tplc="0C0A0001">
      <w:start w:val="1"/>
      <w:numFmt w:val="bullet"/>
      <w:lvlText w:val=""/>
      <w:lvlJc w:val="left"/>
      <w:pPr>
        <w:ind w:left="827" w:hanging="360"/>
      </w:pPr>
      <w:rPr>
        <w:rFonts w:ascii="Symbol" w:hAnsi="Symbol" w:hint="default"/>
      </w:rPr>
    </w:lvl>
    <w:lvl w:ilvl="1" w:tplc="0C0A0003" w:tentative="1">
      <w:start w:val="1"/>
      <w:numFmt w:val="bullet"/>
      <w:lvlText w:val="o"/>
      <w:lvlJc w:val="left"/>
      <w:pPr>
        <w:ind w:left="1547" w:hanging="360"/>
      </w:pPr>
      <w:rPr>
        <w:rFonts w:ascii="Courier New" w:hAnsi="Courier New" w:cs="Courier New" w:hint="default"/>
      </w:rPr>
    </w:lvl>
    <w:lvl w:ilvl="2" w:tplc="0C0A0005" w:tentative="1">
      <w:start w:val="1"/>
      <w:numFmt w:val="bullet"/>
      <w:lvlText w:val=""/>
      <w:lvlJc w:val="left"/>
      <w:pPr>
        <w:ind w:left="2267" w:hanging="360"/>
      </w:pPr>
      <w:rPr>
        <w:rFonts w:ascii="Wingdings" w:hAnsi="Wingdings" w:hint="default"/>
      </w:rPr>
    </w:lvl>
    <w:lvl w:ilvl="3" w:tplc="0C0A0001" w:tentative="1">
      <w:start w:val="1"/>
      <w:numFmt w:val="bullet"/>
      <w:lvlText w:val=""/>
      <w:lvlJc w:val="left"/>
      <w:pPr>
        <w:ind w:left="2987" w:hanging="360"/>
      </w:pPr>
      <w:rPr>
        <w:rFonts w:ascii="Symbol" w:hAnsi="Symbol" w:hint="default"/>
      </w:rPr>
    </w:lvl>
    <w:lvl w:ilvl="4" w:tplc="0C0A0003" w:tentative="1">
      <w:start w:val="1"/>
      <w:numFmt w:val="bullet"/>
      <w:lvlText w:val="o"/>
      <w:lvlJc w:val="left"/>
      <w:pPr>
        <w:ind w:left="3707" w:hanging="360"/>
      </w:pPr>
      <w:rPr>
        <w:rFonts w:ascii="Courier New" w:hAnsi="Courier New" w:cs="Courier New" w:hint="default"/>
      </w:rPr>
    </w:lvl>
    <w:lvl w:ilvl="5" w:tplc="0C0A0005" w:tentative="1">
      <w:start w:val="1"/>
      <w:numFmt w:val="bullet"/>
      <w:lvlText w:val=""/>
      <w:lvlJc w:val="left"/>
      <w:pPr>
        <w:ind w:left="4427" w:hanging="360"/>
      </w:pPr>
      <w:rPr>
        <w:rFonts w:ascii="Wingdings" w:hAnsi="Wingdings" w:hint="default"/>
      </w:rPr>
    </w:lvl>
    <w:lvl w:ilvl="6" w:tplc="0C0A0001" w:tentative="1">
      <w:start w:val="1"/>
      <w:numFmt w:val="bullet"/>
      <w:lvlText w:val=""/>
      <w:lvlJc w:val="left"/>
      <w:pPr>
        <w:ind w:left="5147" w:hanging="360"/>
      </w:pPr>
      <w:rPr>
        <w:rFonts w:ascii="Symbol" w:hAnsi="Symbol" w:hint="default"/>
      </w:rPr>
    </w:lvl>
    <w:lvl w:ilvl="7" w:tplc="0C0A0003" w:tentative="1">
      <w:start w:val="1"/>
      <w:numFmt w:val="bullet"/>
      <w:lvlText w:val="o"/>
      <w:lvlJc w:val="left"/>
      <w:pPr>
        <w:ind w:left="5867" w:hanging="360"/>
      </w:pPr>
      <w:rPr>
        <w:rFonts w:ascii="Courier New" w:hAnsi="Courier New" w:cs="Courier New" w:hint="default"/>
      </w:rPr>
    </w:lvl>
    <w:lvl w:ilvl="8" w:tplc="0C0A0005" w:tentative="1">
      <w:start w:val="1"/>
      <w:numFmt w:val="bullet"/>
      <w:lvlText w:val=""/>
      <w:lvlJc w:val="left"/>
      <w:pPr>
        <w:ind w:left="6587" w:hanging="360"/>
      </w:pPr>
      <w:rPr>
        <w:rFonts w:ascii="Wingdings" w:hAnsi="Wingdings" w:hint="default"/>
      </w:rPr>
    </w:lvl>
  </w:abstractNum>
  <w:abstractNum w:abstractNumId="2">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attachedTemplate r:id="rId1"/>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687"/>
    <w:rsid w:val="00380687"/>
    <w:rsid w:val="003B63A6"/>
    <w:rsid w:val="004601B3"/>
    <w:rsid w:val="0050217E"/>
    <w:rsid w:val="005D40CC"/>
    <w:rsid w:val="005F5EE0"/>
    <w:rsid w:val="00774BD8"/>
    <w:rsid w:val="00781F77"/>
    <w:rsid w:val="00836F03"/>
    <w:rsid w:val="00932AD3"/>
    <w:rsid w:val="009359CC"/>
    <w:rsid w:val="00A263F8"/>
    <w:rsid w:val="00AA1E7F"/>
    <w:rsid w:val="00B92C9A"/>
    <w:rsid w:val="00BF33AA"/>
    <w:rsid w:val="00C565CB"/>
    <w:rsid w:val="00D529AB"/>
    <w:rsid w:val="00D818E2"/>
    <w:rsid w:val="00DC5AC0"/>
    <w:rsid w:val="00E5291D"/>
    <w:rsid w:val="00F15C43"/>
    <w:rsid w:val="00F2736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DC232E-A876-41BB-9ADA-6E065C9F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pPr>
    <w:rPr>
      <w:rFonts w:asciiTheme="majorHAnsi" w:eastAsiaTheme="majorEastAsia" w:hAnsiTheme="majorHAnsi" w:cstheme="majorBidi"/>
      <w:caps/>
      <w:color w:val="FFFFFF" w:themeColor="background1"/>
      <w:spacing w:val="15"/>
    </w:rPr>
  </w:style>
  <w:style w:type="paragraph" w:styleId="Ttulo2">
    <w:name w:val="heading 2"/>
    <w:basedOn w:val="Normal"/>
    <w:next w:val="Normal"/>
    <w:link w:val="Ttulo2Car"/>
    <w:uiPriority w:val="9"/>
    <w:semiHidden/>
    <w:unhideWhenUsed/>
    <w:qFormat/>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Ttulo3">
    <w:name w:val="heading 3"/>
    <w:basedOn w:val="Normal"/>
    <w:next w:val="Normal"/>
    <w:link w:val="Ttulo3Car"/>
    <w:uiPriority w:val="9"/>
    <w:semiHidden/>
    <w:unhideWhenUsed/>
    <w:qFormat/>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Ttulo4">
    <w:name w:val="heading 4"/>
    <w:basedOn w:val="Normal"/>
    <w:next w:val="Normal"/>
    <w:link w:val="Ttulo4Car"/>
    <w:uiPriority w:val="9"/>
    <w:semiHidden/>
    <w:unhideWhenUsed/>
    <w:qFormat/>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Ttulo5">
    <w:name w:val="heading 5"/>
    <w:basedOn w:val="Normal"/>
    <w:next w:val="Normal"/>
    <w:link w:val="Ttulo5Car"/>
    <w:uiPriority w:val="9"/>
    <w:semiHidden/>
    <w:unhideWhenUsed/>
    <w:qFormat/>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Ttulo6">
    <w:name w:val="heading 6"/>
    <w:basedOn w:val="Normal"/>
    <w:next w:val="Normal"/>
    <w:link w:val="Ttulo6Car"/>
    <w:uiPriority w:val="9"/>
    <w:semiHidden/>
    <w:unhideWhenUsed/>
    <w:qFormat/>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Ttulo7">
    <w:name w:val="heading 7"/>
    <w:basedOn w:val="Normal"/>
    <w:next w:val="Normal"/>
    <w:link w:val="Ttulo7Car"/>
    <w:uiPriority w:val="9"/>
    <w:semiHidden/>
    <w:unhideWhenUsed/>
    <w:qFormat/>
    <w:pPr>
      <w:spacing w:before="200" w:after="0"/>
      <w:outlineLvl w:val="6"/>
    </w:pPr>
    <w:rPr>
      <w:rFonts w:asciiTheme="majorHAnsi" w:eastAsiaTheme="majorEastAsia" w:hAnsiTheme="majorHAnsi" w:cstheme="majorBidi"/>
      <w:caps/>
      <w:color w:val="0673A5" w:themeColor="text2" w:themeShade="BF"/>
      <w:spacing w:val="10"/>
    </w:rPr>
  </w:style>
  <w:style w:type="paragraph" w:styleId="Ttulo8">
    <w:name w:val="heading 8"/>
    <w:basedOn w:val="Normal"/>
    <w:next w:val="Normal"/>
    <w:link w:val="Ttulo8Car"/>
    <w:uiPriority w:val="9"/>
    <w:semiHidden/>
    <w:unhideWhenUsed/>
    <w:qFormat/>
    <w:pPr>
      <w:spacing w:before="200" w:after="0"/>
      <w:outlineLvl w:val="7"/>
    </w:pPr>
    <w:rPr>
      <w:rFonts w:asciiTheme="majorHAnsi" w:eastAsiaTheme="majorEastAsia" w:hAnsiTheme="majorHAnsi" w:cstheme="majorBidi"/>
      <w:caps/>
      <w:spacing w:val="10"/>
      <w:sz w:val="18"/>
      <w:szCs w:val="18"/>
    </w:rPr>
  </w:style>
  <w:style w:type="paragraph" w:styleId="Ttulo9">
    <w:name w:val="heading 9"/>
    <w:basedOn w:val="Normal"/>
    <w:next w:val="Normal"/>
    <w:link w:val="Ttulo9Car"/>
    <w:uiPriority w:val="9"/>
    <w:semiHidden/>
    <w:unhideWhenUsed/>
    <w:qFormat/>
    <w:pPr>
      <w:spacing w:before="200" w:after="0"/>
      <w:outlineLvl w:val="8"/>
    </w:pPr>
    <w:rPr>
      <w:rFonts w:asciiTheme="majorHAnsi" w:eastAsiaTheme="majorEastAsia" w:hAnsiTheme="majorHAnsi" w:cstheme="majorBidi"/>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Theme="majorHAnsi" w:eastAsiaTheme="majorEastAsia" w:hAnsiTheme="majorHAnsi" w:cstheme="majorBidi"/>
      <w:caps/>
      <w:color w:val="FFFFFF" w:themeColor="background1"/>
      <w:spacing w:val="15"/>
      <w:shd w:val="clear" w:color="auto" w:fill="099BDD" w:themeFill="text2"/>
    </w:rPr>
  </w:style>
  <w:style w:type="character" w:customStyle="1" w:styleId="Ttulo2Car">
    <w:name w:val="Título 2 Car"/>
    <w:basedOn w:val="Fuentedeprrafopredeter"/>
    <w:link w:val="Ttulo2"/>
    <w:uiPriority w:val="9"/>
    <w:rPr>
      <w:rFonts w:asciiTheme="majorHAnsi" w:eastAsiaTheme="majorEastAsia" w:hAnsiTheme="majorHAnsi" w:cstheme="majorBidi"/>
      <w:caps/>
      <w:spacing w:val="15"/>
      <w:shd w:val="clear" w:color="auto" w:fill="C9ECFC" w:themeFill="text2" w:themeFillTint="33"/>
    </w:rPr>
  </w:style>
  <w:style w:type="character" w:customStyle="1" w:styleId="Ttulo3Car">
    <w:name w:val="Título 3 Car"/>
    <w:basedOn w:val="Fuentedeprrafopredeter"/>
    <w:link w:val="Ttulo3"/>
    <w:uiPriority w:val="9"/>
    <w:rPr>
      <w:rFonts w:asciiTheme="majorHAnsi" w:eastAsiaTheme="majorEastAsia" w:hAnsiTheme="majorHAnsi" w:cstheme="majorBidi"/>
      <w:caps/>
      <w:color w:val="044D6E" w:themeColor="text2" w:themeShade="80"/>
      <w:spacing w:val="15"/>
    </w:rPr>
  </w:style>
  <w:style w:type="table" w:styleId="Tablaconcuadrcula">
    <w:name w:val="Table Grid"/>
    <w:basedOn w:val="Tablanormal"/>
    <w:uiPriority w:val="1"/>
    <w:pPr>
      <w:spacing w:after="0" w:line="240" w:lineRule="auto"/>
    </w:pPr>
    <w:tblPr>
      <w:tblInd w:w="0" w:type="dxa"/>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CellMar>
        <w:top w:w="0" w:type="dxa"/>
        <w:left w:w="108" w:type="dxa"/>
        <w:bottom w:w="0" w:type="dxa"/>
        <w:right w:w="108" w:type="dxa"/>
      </w:tblCellMar>
    </w:tblPr>
  </w:style>
  <w:style w:type="paragraph" w:styleId="Puesto">
    <w:name w:val="Title"/>
    <w:basedOn w:val="Normal"/>
    <w:next w:val="Normal"/>
    <w:link w:val="PuestoCar"/>
    <w:uiPriority w:val="10"/>
    <w:qFormat/>
    <w:pPr>
      <w:spacing w:before="0" w:after="0"/>
    </w:pPr>
    <w:rPr>
      <w:rFonts w:asciiTheme="majorHAnsi" w:eastAsiaTheme="majorEastAsia" w:hAnsiTheme="majorHAnsi" w:cstheme="majorBidi"/>
      <w:caps/>
      <w:color w:val="099BDD" w:themeColor="text2"/>
      <w:spacing w:val="10"/>
      <w:sz w:val="52"/>
      <w:szCs w:val="52"/>
    </w:rPr>
  </w:style>
  <w:style w:type="character" w:customStyle="1" w:styleId="PuestoCar">
    <w:name w:val="Puesto Car"/>
    <w:basedOn w:val="Fuentedeprrafopredeter"/>
    <w:link w:val="Puesto"/>
    <w:uiPriority w:val="10"/>
    <w:rPr>
      <w:rFonts w:asciiTheme="majorHAnsi" w:eastAsiaTheme="majorEastAsia" w:hAnsiTheme="majorHAnsi" w:cstheme="majorBidi"/>
      <w:caps/>
      <w:color w:val="099BDD" w:themeColor="text2"/>
      <w:spacing w:val="10"/>
      <w:sz w:val="52"/>
      <w:szCs w:val="52"/>
    </w:rPr>
  </w:style>
  <w:style w:type="paragraph" w:styleId="Subttulo">
    <w:name w:val="Subtitle"/>
    <w:basedOn w:val="Normal"/>
    <w:next w:val="Normal"/>
    <w:link w:val="SubttuloCar"/>
    <w:uiPriority w:val="11"/>
    <w:qFormat/>
    <w:pPr>
      <w:spacing w:before="0" w:after="500" w:line="240" w:lineRule="auto"/>
    </w:pPr>
    <w:rPr>
      <w:caps/>
      <w:color w:val="757575" w:themeColor="text1" w:themeTint="A6"/>
      <w:spacing w:val="10"/>
      <w:sz w:val="21"/>
      <w:szCs w:val="21"/>
    </w:rPr>
  </w:style>
  <w:style w:type="character" w:customStyle="1" w:styleId="SubttuloCar">
    <w:name w:val="Subtítulo Car"/>
    <w:basedOn w:val="Fuentedeprrafopredeter"/>
    <w:link w:val="Subttulo"/>
    <w:uiPriority w:val="11"/>
    <w:rPr>
      <w:caps/>
      <w:color w:val="757575" w:themeColor="text1" w:themeTint="A6"/>
      <w:spacing w:val="10"/>
      <w:sz w:val="21"/>
      <w:szCs w:val="21"/>
    </w:rPr>
  </w:style>
  <w:style w:type="paragraph" w:styleId="Prrafodelista">
    <w:name w:val="List Paragraph"/>
    <w:basedOn w:val="Normal"/>
    <w:uiPriority w:val="34"/>
    <w:qFormat/>
    <w:pPr>
      <w:ind w:left="720"/>
      <w:contextualSpacing/>
    </w:pPr>
  </w:style>
  <w:style w:type="character" w:styleId="Referenciasutil">
    <w:name w:val="Subtle Reference"/>
    <w:uiPriority w:val="31"/>
    <w:qFormat/>
    <w:rPr>
      <w:b w:val="0"/>
      <w:bCs w:val="0"/>
      <w:color w:val="099BDD" w:themeColor="text2"/>
    </w:rPr>
  </w:style>
  <w:style w:type="character" w:styleId="nfasissutil">
    <w:name w:val="Subtle Emphasis"/>
    <w:uiPriority w:val="19"/>
    <w:qFormat/>
    <w:rPr>
      <w:i/>
      <w:iCs/>
      <w:color w:val="044D6E" w:themeColor="text2" w:themeShade="80"/>
    </w:rPr>
  </w:style>
  <w:style w:type="character" w:styleId="nfasis">
    <w:name w:val="Emphasis"/>
    <w:uiPriority w:val="20"/>
    <w:qFormat/>
    <w:rPr>
      <w:caps/>
      <w:color w:val="auto"/>
      <w:spacing w:val="5"/>
    </w:rPr>
  </w:style>
  <w:style w:type="paragraph" w:styleId="Cita">
    <w:name w:val="Quote"/>
    <w:basedOn w:val="Normal"/>
    <w:next w:val="Normal"/>
    <w:link w:val="CitaCar"/>
    <w:uiPriority w:val="29"/>
    <w:qFormat/>
    <w:pPr>
      <w:ind w:left="1080" w:right="1080"/>
      <w:jc w:val="center"/>
    </w:pPr>
    <w:rPr>
      <w:i/>
      <w:iCs/>
      <w:sz w:val="24"/>
      <w:szCs w:val="24"/>
    </w:rPr>
  </w:style>
  <w:style w:type="character" w:customStyle="1" w:styleId="CitaCar">
    <w:name w:val="Cita Car"/>
    <w:basedOn w:val="Fuentedeprrafopredeter"/>
    <w:link w:val="Cita"/>
    <w:uiPriority w:val="29"/>
    <w:rPr>
      <w:i/>
      <w:iCs/>
      <w:sz w:val="24"/>
      <w:szCs w:val="24"/>
    </w:rPr>
  </w:style>
  <w:style w:type="character" w:styleId="nfasisintenso">
    <w:name w:val="Intense Emphasis"/>
    <w:uiPriority w:val="21"/>
    <w:qFormat/>
    <w:rPr>
      <w:b/>
      <w:bCs/>
      <w:caps/>
      <w:color w:val="044D6E" w:themeColor="text2" w:themeShade="80"/>
      <w:spacing w:val="10"/>
    </w:rPr>
  </w:style>
  <w:style w:type="paragraph" w:styleId="Citadestacada">
    <w:name w:val="Intense Quote"/>
    <w:basedOn w:val="Normal"/>
    <w:next w:val="Normal"/>
    <w:link w:val="CitadestacadaCar"/>
    <w:uiPriority w:val="30"/>
    <w:qFormat/>
    <w:pPr>
      <w:spacing w:before="240" w:after="240" w:line="240" w:lineRule="auto"/>
      <w:ind w:left="1080" w:right="1080"/>
      <w:jc w:val="center"/>
    </w:pPr>
    <w:rPr>
      <w:color w:val="099BDD" w:themeColor="text2"/>
      <w:sz w:val="24"/>
      <w:szCs w:val="24"/>
    </w:rPr>
  </w:style>
  <w:style w:type="character" w:customStyle="1" w:styleId="CitadestacadaCar">
    <w:name w:val="Cita destacada Car"/>
    <w:basedOn w:val="Fuentedeprrafopredeter"/>
    <w:link w:val="Citadestacada"/>
    <w:uiPriority w:val="30"/>
    <w:rPr>
      <w:color w:val="099BDD" w:themeColor="text2"/>
      <w:sz w:val="24"/>
      <w:szCs w:val="24"/>
    </w:rPr>
  </w:style>
  <w:style w:type="character" w:customStyle="1" w:styleId="Ttulo4Car">
    <w:name w:val="Título 4 Car"/>
    <w:basedOn w:val="Fuentedeprrafopredeter"/>
    <w:link w:val="Ttulo4"/>
    <w:uiPriority w:val="9"/>
    <w:rPr>
      <w:rFonts w:asciiTheme="majorHAnsi" w:eastAsiaTheme="majorEastAsia" w:hAnsiTheme="majorHAnsi" w:cstheme="majorBidi"/>
      <w:caps/>
      <w:color w:val="0673A5" w:themeColor="text2" w:themeShade="BF"/>
      <w:spacing w:val="10"/>
    </w:rPr>
  </w:style>
  <w:style w:type="character" w:customStyle="1" w:styleId="Ttulo5Car">
    <w:name w:val="Título 5 Car"/>
    <w:basedOn w:val="Fuentedeprrafopredeter"/>
    <w:link w:val="Ttulo5"/>
    <w:uiPriority w:val="9"/>
    <w:rPr>
      <w:rFonts w:asciiTheme="majorHAnsi" w:eastAsiaTheme="majorEastAsia" w:hAnsiTheme="majorHAnsi" w:cstheme="majorBidi"/>
      <w:caps/>
      <w:color w:val="0673A5" w:themeColor="text2" w:themeShade="BF"/>
      <w:spacing w:val="10"/>
    </w:rPr>
  </w:style>
  <w:style w:type="character" w:customStyle="1" w:styleId="Ttulo6Car">
    <w:name w:val="Título 6 Car"/>
    <w:basedOn w:val="Fuentedeprrafopredeter"/>
    <w:link w:val="Ttulo6"/>
    <w:uiPriority w:val="9"/>
    <w:rPr>
      <w:rFonts w:asciiTheme="majorHAnsi" w:eastAsiaTheme="majorEastAsia" w:hAnsiTheme="majorHAnsi" w:cstheme="majorBidi"/>
      <w:caps/>
      <w:color w:val="0673A5" w:themeColor="text2" w:themeShade="BF"/>
      <w:spacing w:val="10"/>
    </w:rPr>
  </w:style>
  <w:style w:type="character" w:customStyle="1" w:styleId="Ttulo7Car">
    <w:name w:val="Título 7 Car"/>
    <w:basedOn w:val="Fuentedeprrafopredeter"/>
    <w:link w:val="Ttulo7"/>
    <w:uiPriority w:val="9"/>
    <w:rPr>
      <w:rFonts w:asciiTheme="majorHAnsi" w:eastAsiaTheme="majorEastAsia" w:hAnsiTheme="majorHAnsi" w:cstheme="majorBidi"/>
      <w:caps/>
      <w:color w:val="0673A5" w:themeColor="text2" w:themeShade="BF"/>
      <w:spacing w:val="10"/>
    </w:rPr>
  </w:style>
  <w:style w:type="character" w:customStyle="1" w:styleId="Ttulo8Car">
    <w:name w:val="Título 8 Car"/>
    <w:basedOn w:val="Fuentedeprrafopredeter"/>
    <w:link w:val="Ttulo8"/>
    <w:uiPriority w:val="9"/>
    <w:rPr>
      <w:rFonts w:asciiTheme="majorHAnsi" w:eastAsiaTheme="majorEastAsia" w:hAnsiTheme="majorHAnsi" w:cstheme="majorBidi"/>
      <w:caps/>
      <w:spacing w:val="10"/>
      <w:sz w:val="18"/>
      <w:szCs w:val="18"/>
    </w:rPr>
  </w:style>
  <w:style w:type="character" w:customStyle="1" w:styleId="Ttulo9Car">
    <w:name w:val="Título 9 Car"/>
    <w:basedOn w:val="Fuentedeprrafopredeter"/>
    <w:link w:val="Ttulo9"/>
    <w:uiPriority w:val="9"/>
    <w:rPr>
      <w:rFonts w:asciiTheme="majorHAnsi" w:eastAsiaTheme="majorEastAsia" w:hAnsiTheme="majorHAnsi" w:cstheme="majorBidi"/>
      <w:i/>
      <w:iCs/>
      <w:caps/>
      <w:spacing w:val="10"/>
      <w:sz w:val="18"/>
      <w:szCs w:val="18"/>
    </w:rPr>
  </w:style>
  <w:style w:type="paragraph" w:styleId="Sinespaciado">
    <w:name w:val="No Spacing"/>
    <w:link w:val="SinespaciadoCar"/>
    <w:uiPriority w:val="1"/>
    <w:qFormat/>
    <w:pPr>
      <w:spacing w:after="0" w:line="240" w:lineRule="auto"/>
    </w:pPr>
  </w:style>
  <w:style w:type="character" w:styleId="Ttulodellibro">
    <w:name w:val="Book Title"/>
    <w:uiPriority w:val="33"/>
    <w:qFormat/>
    <w:rPr>
      <w:b/>
      <w:bCs/>
      <w:i/>
      <w:iCs/>
      <w:spacing w:val="0"/>
    </w:rPr>
  </w:style>
  <w:style w:type="paragraph" w:styleId="Descripcin">
    <w:name w:val="caption"/>
    <w:basedOn w:val="Normal"/>
    <w:next w:val="Normal"/>
    <w:uiPriority w:val="35"/>
    <w:semiHidden/>
    <w:unhideWhenUsed/>
    <w:qFormat/>
    <w:rPr>
      <w:b/>
      <w:bCs/>
      <w:color w:val="0673A5" w:themeColor="text2" w:themeShade="BF"/>
      <w:sz w:val="16"/>
      <w:szCs w:val="16"/>
    </w:rPr>
  </w:style>
  <w:style w:type="character" w:styleId="Referenciaintensa">
    <w:name w:val="Intense Reference"/>
    <w:uiPriority w:val="32"/>
    <w:qFormat/>
    <w:rPr>
      <w:b w:val="0"/>
      <w:bCs w:val="0"/>
      <w:i/>
      <w:iCs/>
      <w:caps/>
      <w:color w:val="099BDD" w:themeColor="text2"/>
    </w:rPr>
  </w:style>
  <w:style w:type="character" w:customStyle="1" w:styleId="SinespaciadoCar">
    <w:name w:val="Sin espaciado Car"/>
    <w:basedOn w:val="Fuentedeprrafopredeter"/>
    <w:link w:val="Sinespaciado"/>
    <w:uiPriority w:val="1"/>
  </w:style>
  <w:style w:type="character" w:styleId="Textoennegrita">
    <w:name w:val="Strong"/>
    <w:uiPriority w:val="22"/>
    <w:qFormat/>
    <w:rPr>
      <w:b/>
      <w:bCs/>
    </w:rPr>
  </w:style>
  <w:style w:type="paragraph" w:styleId="TtulodeTDC">
    <w:name w:val="TOC Heading"/>
    <w:basedOn w:val="Ttulo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jandro\AppData\Roaming\Microsoft\Templates\Dise&#241;o%20con%20bandas.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FACF9BE9-669D-4088-907D-5E00DBAFF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Diseño con bandas</Template>
  <TotalTime>263</TotalTime>
  <Pages>1</Pages>
  <Words>575</Words>
  <Characters>3168</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Alejandro Zuil</dc:creator>
  <cp:keywords/>
  <cp:lastModifiedBy>Alejandro Zuil</cp:lastModifiedBy>
  <cp:revision>12</cp:revision>
  <dcterms:created xsi:type="dcterms:W3CDTF">2014-04-18T20:00:00Z</dcterms:created>
  <dcterms:modified xsi:type="dcterms:W3CDTF">2014-04-19T15:07:00Z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